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4BF160E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CD6E41" w:rsidRPr="0057603E">
        <w:rPr>
          <w:rFonts w:ascii="Cambria" w:hAnsi="Cambria" w:cs="Arial"/>
          <w:b/>
          <w:bCs/>
        </w:rPr>
        <w:t xml:space="preserve">2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777777" w:rsidR="000E1C61" w:rsidRPr="0057603E" w:rsidRDefault="00433FD3" w:rsidP="00304FC6">
      <w:pPr>
        <w:spacing w:before="120"/>
        <w:jc w:val="center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KOSZTORYS </w:t>
      </w:r>
      <w:r w:rsidR="000E1C61" w:rsidRPr="0057603E">
        <w:rPr>
          <w:rFonts w:ascii="Cambria" w:hAnsi="Cambria" w:cs="Arial"/>
          <w:b/>
          <w:bCs/>
        </w:rPr>
        <w:t>OFERT</w:t>
      </w:r>
      <w:r w:rsidRPr="0057603E">
        <w:rPr>
          <w:rFonts w:ascii="Cambria" w:hAnsi="Cambria" w:cs="Arial"/>
          <w:b/>
          <w:bCs/>
        </w:rPr>
        <w:t>OWY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___________ </w:t>
      </w:r>
      <w:r w:rsidRPr="0057603E">
        <w:rPr>
          <w:rFonts w:ascii="Cambria" w:hAnsi="Cambria" w:cs="Arial"/>
          <w:b/>
          <w:bCs/>
        </w:rPr>
        <w:tab/>
      </w:r>
    </w:p>
    <w:p w14:paraId="38442A7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_____________, __-__  __________ </w:t>
      </w:r>
    </w:p>
    <w:p w14:paraId="2A1F26F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0826FA53" w14:textId="6D83BA98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 xml:space="preserve">Odpowiadając na ogłoszenie o przetargu nieograniczonym na „Wykonywanie usług </w:t>
      </w:r>
      <w:r w:rsidR="00E314EE" w:rsidRPr="0057603E">
        <w:rPr>
          <w:rFonts w:ascii="Cambria" w:hAnsi="Cambria" w:cs="Arial"/>
          <w:bCs/>
        </w:rPr>
        <w:t xml:space="preserve">z zakresu gospodarki leśnej na terenie </w:t>
      </w:r>
      <w:r w:rsidRPr="0057603E">
        <w:rPr>
          <w:rFonts w:ascii="Cambria" w:hAnsi="Cambria" w:cs="Arial"/>
          <w:bCs/>
        </w:rPr>
        <w:t>Nadleśnictw</w:t>
      </w:r>
      <w:r w:rsidR="00E314EE" w:rsidRPr="0057603E">
        <w:rPr>
          <w:rFonts w:ascii="Cambria" w:hAnsi="Cambria" w:cs="Arial"/>
          <w:bCs/>
        </w:rPr>
        <w:t xml:space="preserve">a </w:t>
      </w:r>
      <w:r w:rsidRPr="0057603E">
        <w:rPr>
          <w:rFonts w:ascii="Cambria" w:hAnsi="Cambria" w:cs="Arial"/>
          <w:bCs/>
        </w:rPr>
        <w:t>____________</w:t>
      </w:r>
      <w:r w:rsidR="002C0856" w:rsidRPr="0057603E">
        <w:rPr>
          <w:rFonts w:ascii="Cambria" w:hAnsi="Cambria" w:cs="Arial"/>
          <w:bCs/>
        </w:rPr>
        <w:t>__________________</w:t>
      </w:r>
      <w:r w:rsidRPr="0057603E">
        <w:rPr>
          <w:rFonts w:ascii="Cambria" w:hAnsi="Cambria" w:cs="Arial"/>
          <w:bCs/>
        </w:rPr>
        <w:t>_</w:t>
      </w:r>
      <w:r w:rsidR="002C0856" w:rsidRPr="0057603E">
        <w:rPr>
          <w:rFonts w:ascii="Cambria" w:hAnsi="Cambria" w:cs="Arial"/>
          <w:bCs/>
        </w:rPr>
        <w:t xml:space="preserve"> </w:t>
      </w:r>
      <w:r w:rsidRPr="0057603E">
        <w:rPr>
          <w:rFonts w:ascii="Cambria" w:hAnsi="Cambria" w:cs="Arial"/>
          <w:bCs/>
        </w:rPr>
        <w:t>w roku __</w:t>
      </w:r>
      <w:r w:rsidR="00433FD3" w:rsidRPr="0057603E">
        <w:rPr>
          <w:rFonts w:ascii="Cambria" w:hAnsi="Cambria" w:cs="Arial"/>
          <w:bCs/>
        </w:rPr>
        <w:t>______</w:t>
      </w:r>
      <w:r w:rsidR="00774F94">
        <w:rPr>
          <w:rFonts w:ascii="Cambria" w:hAnsi="Cambria" w:cs="Arial"/>
          <w:bCs/>
        </w:rPr>
        <w:t xml:space="preserve"> - II postępowanie</w:t>
      </w:r>
      <w:bookmarkStart w:id="0" w:name="_GoBack"/>
      <w:bookmarkEnd w:id="0"/>
      <w:r w:rsidR="00433FD3" w:rsidRPr="0057603E">
        <w:rPr>
          <w:rFonts w:ascii="Cambria" w:hAnsi="Cambria" w:cs="Arial"/>
          <w:bCs/>
        </w:rPr>
        <w:t xml:space="preserve">” </w:t>
      </w:r>
      <w:r w:rsidRPr="0057603E">
        <w:rPr>
          <w:rFonts w:ascii="Cambria" w:hAnsi="Cambria" w:cs="Arial"/>
          <w:bCs/>
        </w:rPr>
        <w:t>składamy niniejszym ofertę</w:t>
      </w:r>
      <w:r w:rsidR="00433FD3" w:rsidRPr="0057603E">
        <w:rPr>
          <w:rFonts w:ascii="Cambria" w:hAnsi="Cambria"/>
        </w:rPr>
        <w:t xml:space="preserve"> </w:t>
      </w:r>
      <w:r w:rsidR="0089009B" w:rsidRPr="0057603E">
        <w:rPr>
          <w:rFonts w:ascii="Cambria" w:hAnsi="Cambria"/>
        </w:rPr>
        <w:t xml:space="preserve">na </w:t>
      </w:r>
      <w:r w:rsidR="00721626" w:rsidRPr="0057603E">
        <w:rPr>
          <w:rFonts w:ascii="Cambria" w:hAnsi="Cambria"/>
        </w:rPr>
        <w:t xml:space="preserve">Pakiet </w:t>
      </w:r>
      <w:r w:rsidR="00510C12" w:rsidRPr="0057603E">
        <w:rPr>
          <w:rFonts w:ascii="Cambria" w:hAnsi="Cambria"/>
        </w:rPr>
        <w:t xml:space="preserve">___ </w:t>
      </w:r>
      <w:r w:rsidR="0089009B" w:rsidRPr="0057603E">
        <w:rPr>
          <w:rFonts w:ascii="Cambria" w:hAnsi="Cambria"/>
        </w:rPr>
        <w:t xml:space="preserve">tego zamówienia </w:t>
      </w:r>
      <w:r w:rsidR="00433FD3" w:rsidRPr="0057603E">
        <w:rPr>
          <w:rFonts w:ascii="Cambria" w:hAnsi="Cambria"/>
        </w:rPr>
        <w:t xml:space="preserve">i </w:t>
      </w:r>
      <w:r w:rsidR="00433FD3" w:rsidRPr="0057603E">
        <w:rPr>
          <w:rFonts w:ascii="Cambria" w:hAnsi="Cambria" w:cs="Arial"/>
          <w:bCs/>
        </w:rPr>
        <w:t>oferujemy następujące ceny jednostkowe za usługi wchodzące w skład tej części zamówienia</w:t>
      </w:r>
      <w:r w:rsidRPr="0057603E">
        <w:rPr>
          <w:rFonts w:ascii="Cambria" w:hAnsi="Cambria" w:cs="Arial"/>
          <w:bCs/>
        </w:rPr>
        <w:t>:</w:t>
      </w: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1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041"/>
        <w:gridCol w:w="1042"/>
        <w:gridCol w:w="2881"/>
        <w:gridCol w:w="929"/>
        <w:gridCol w:w="930"/>
        <w:gridCol w:w="1470"/>
        <w:gridCol w:w="1470"/>
        <w:gridCol w:w="1004"/>
        <w:gridCol w:w="1004"/>
        <w:gridCol w:w="1842"/>
      </w:tblGrid>
      <w:tr w:rsidR="00D6626A" w:rsidRPr="00F57CE8" w14:paraId="3A13DDEC" w14:textId="77777777" w:rsidTr="00F57CE8">
        <w:trPr>
          <w:trHeight w:val="86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ADCB74A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0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07055B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Nr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OSTWPL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0944FE7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Kod czynności</w:t>
            </w:r>
          </w:p>
        </w:tc>
        <w:tc>
          <w:tcPr>
            <w:tcW w:w="28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4CA1A46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9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85EC29A" w14:textId="26391EB0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Jedn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miary</w:t>
            </w: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65C594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FD8B4C8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79C2FE7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DE6833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F43B336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33EF23C" w14:textId="75CFC01A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 w:rsidR="00D6626A"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</w:tr>
      <w:tr w:rsidR="00D6626A" w:rsidRPr="00F57CE8" w14:paraId="77761E05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2AACD1" w14:textId="48EAF013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347D0E" w14:textId="7808F6BE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AE6598" w14:textId="0AEEE22B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7C3416" w14:textId="09674AF0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E70EDA" w14:textId="5AB29F52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319963" w14:textId="1196E73B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D63CCA" w14:textId="65317F20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E6D259" w14:textId="36E6CD69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206651" w14:textId="4F63065E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01FDEE" w14:textId="24F81A18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775865" w14:textId="5D0DCB4E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D6626A" w:rsidRPr="00F57CE8" w14:paraId="13FF51E2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1B4FF50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B376D5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AE289E4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D0D8B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173CCC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8844729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AABCB3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15D979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44C482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83388FD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1B42F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D6626A" w:rsidRPr="00F57CE8" w14:paraId="42115DE8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1C4B3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7E42BD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D32AB2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19C6EE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F17140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928774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6359DD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7B3C45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C3D36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91A99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243F9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D6626A" w:rsidRPr="00F57CE8" w14:paraId="18C0E19A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050DAF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EAAD9F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13655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234D0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4F465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4A1295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B7A09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989F1E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A1D08DC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E993EC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DCA0D3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43318" w:rsidRPr="00F57CE8" w14:paraId="5772EE09" w14:textId="77777777" w:rsidTr="00F57CE8">
        <w:trPr>
          <w:trHeight w:val="576"/>
        </w:trPr>
        <w:tc>
          <w:tcPr>
            <w:tcW w:w="123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7A48A3" w14:textId="323C2DAB" w:rsidR="00843318" w:rsidRPr="00843318" w:rsidRDefault="00843318" w:rsidP="00F57CE8">
            <w:pPr>
              <w:suppressAutoHyphens w:val="0"/>
              <w:spacing w:before="12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/>
                <w:b/>
                <w:bCs/>
                <w:sz w:val="18"/>
                <w:szCs w:val="18"/>
              </w:rPr>
              <w:t>Cena łączna brutto w PLN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418AB3" w14:textId="77777777" w:rsidR="00843318" w:rsidRPr="00843318" w:rsidRDefault="00843318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08FD967D" w14:textId="77777777" w:rsidR="00ED2BC3" w:rsidRPr="0057603E" w:rsidRDefault="00ED2BC3" w:rsidP="00304FC6">
      <w:pPr>
        <w:spacing w:before="120"/>
        <w:rPr>
          <w:rFonts w:ascii="Cambria" w:hAnsi="Cambria" w:cs="Arial"/>
          <w:b/>
          <w:bCs/>
        </w:rPr>
      </w:pPr>
    </w:p>
    <w:p w14:paraId="4E76882E" w14:textId="77777777" w:rsidR="00304FC6" w:rsidRPr="0057603E" w:rsidRDefault="00304FC6" w:rsidP="00304FC6">
      <w:pPr>
        <w:spacing w:before="120"/>
        <w:ind w:left="5670"/>
        <w:jc w:val="both"/>
        <w:rPr>
          <w:rFonts w:ascii="Cambria" w:hAnsi="Cambria" w:cs="Arial"/>
          <w:bCs/>
        </w:rPr>
      </w:pPr>
    </w:p>
    <w:p w14:paraId="36C33D4A" w14:textId="77777777" w:rsidR="00ED2BC3" w:rsidRPr="0057603E" w:rsidRDefault="00ED2BC3" w:rsidP="00304FC6">
      <w:pPr>
        <w:spacing w:before="120"/>
        <w:ind w:left="5670"/>
        <w:jc w:val="both"/>
        <w:rPr>
          <w:rFonts w:ascii="Cambria" w:hAnsi="Cambria" w:cs="Arial"/>
          <w:bCs/>
        </w:rPr>
      </w:pPr>
    </w:p>
    <w:p w14:paraId="7B13088F" w14:textId="77777777" w:rsidR="002722F7" w:rsidRDefault="002722F7" w:rsidP="00F57CE8">
      <w:pPr>
        <w:spacing w:before="120"/>
        <w:ind w:left="9923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43C5D7F" w14:textId="77777777" w:rsidR="002722F7" w:rsidRDefault="002722F7" w:rsidP="00F57CE8">
      <w:pPr>
        <w:spacing w:before="120"/>
        <w:ind w:left="9923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3ADB9B3E" w14:textId="5A357B64" w:rsidR="00221481" w:rsidRDefault="00221481" w:rsidP="00F57CE8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8239FA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8239FA">
        <w:rPr>
          <w:rFonts w:ascii="Cambria" w:hAnsi="Cambria" w:cs="Arial"/>
          <w:bCs/>
          <w:i/>
          <w:sz w:val="22"/>
          <w:szCs w:val="22"/>
        </w:rPr>
        <w:t xml:space="preserve"> w postaci elektronicznej opatrzonej</w:t>
      </w:r>
      <w:r w:rsidR="008239FA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>kwalifikowanym podpisem elektronicznym)</w:t>
      </w:r>
    </w:p>
    <w:bookmarkEnd w:id="1"/>
    <w:p w14:paraId="364B8020" w14:textId="77777777" w:rsidR="007A307E" w:rsidRPr="0057603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7A307E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A5BFE3" w14:textId="77777777" w:rsidR="00DF0A5D" w:rsidRDefault="00DF0A5D">
      <w:r>
        <w:separator/>
      </w:r>
    </w:p>
  </w:endnote>
  <w:endnote w:type="continuationSeparator" w:id="0">
    <w:p w14:paraId="347AE504" w14:textId="77777777" w:rsidR="00DF0A5D" w:rsidRDefault="00DF0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390F00E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774F94"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68AC0D" w14:textId="77777777" w:rsidR="00DF0A5D" w:rsidRDefault="00DF0A5D">
      <w:r>
        <w:separator/>
      </w:r>
    </w:p>
  </w:footnote>
  <w:footnote w:type="continuationSeparator" w:id="0">
    <w:p w14:paraId="737CA7E7" w14:textId="77777777" w:rsidR="00DF0A5D" w:rsidRDefault="00DF0A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716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498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4F94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17E8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9EA"/>
    <w:rsid w:val="008B6A40"/>
    <w:rsid w:val="008B6A8D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1FA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6799C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0A5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B24E4-074B-4DDB-8D79-868C7E93E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Łukasz Nowicki - Nadleśnictwo Zwoleń</cp:lastModifiedBy>
  <cp:revision>5</cp:revision>
  <cp:lastPrinted>2017-05-23T12:32:00Z</cp:lastPrinted>
  <dcterms:created xsi:type="dcterms:W3CDTF">2021-09-08T13:17:00Z</dcterms:created>
  <dcterms:modified xsi:type="dcterms:W3CDTF">2021-12-07T07:08:00Z</dcterms:modified>
</cp:coreProperties>
</file>